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DCC024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601">
        <w:rPr>
          <w:rFonts w:ascii="Garamond" w:hAnsi="Garamond"/>
          <w:sz w:val="24"/>
          <w:szCs w:val="24"/>
        </w:rPr>
        <w:t>5</w:t>
      </w:r>
      <w:r w:rsidR="00694434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67F5C5AE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94434" w:rsidRPr="000B6C7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https://zakazky.zcu.cz/contract_display_4996.html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0D0355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94434">
        <w:rPr>
          <w:rFonts w:ascii="Garamond" w:hAnsi="Garamond" w:cs="Arial"/>
          <w:b/>
          <w:sz w:val="22"/>
          <w:szCs w:val="22"/>
        </w:rPr>
        <w:t>24</w:t>
      </w:r>
      <w:r w:rsidR="0073369D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D9BE3" w14:textId="77777777" w:rsidR="00765A0E" w:rsidRDefault="00765A0E" w:rsidP="00795AAC">
      <w:r>
        <w:separator/>
      </w:r>
    </w:p>
  </w:endnote>
  <w:endnote w:type="continuationSeparator" w:id="0">
    <w:p w14:paraId="60C799A8" w14:textId="77777777" w:rsidR="00765A0E" w:rsidRDefault="00765A0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B7F0F" w14:textId="77777777" w:rsidR="00765A0E" w:rsidRDefault="00765A0E" w:rsidP="00795AAC">
      <w:r>
        <w:separator/>
      </w:r>
    </w:p>
  </w:footnote>
  <w:footnote w:type="continuationSeparator" w:id="0">
    <w:p w14:paraId="7B4F9B9C" w14:textId="77777777" w:rsidR="00765A0E" w:rsidRDefault="00765A0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9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0TMXMjDNWFlMWHYjNSqjJIBoGgVVm41VarczfVJgl1M=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NQ3WW+Hq6C1BPWzKA74Kf+ezdqzO+S2jJAF6y0PmiN4=</DigestValue>
    </Reference>
  </SignedInfo>
  <SignatureValue>JfVzRanQkqNHGz/CGqeamm8oarue+20ABBDnwFz9YkvgF+IlOZbjFDUXd51iUbfudxbSL2zdx3Y3
Dpgz27oTJFHFqU75vOkMVqpsQek1EKiEUa9yWAkXFgGfRyhpKjcwU89t2rCxGEZcXDYzow9UJP3q
x8MvCeAmTCEQYx4LYBNV9VV+LV1WozvqOaSjBuqRaNA2XkDSgdFbRV0R6DBXORt2Zx+1OxCjZFNq
6Q3pwN7/T5cO4b0zoTTj6fxvUQXzPyKLCdORe2u2sqhgN3xNRhjALzKnKKJJyZLGJdYHoQrS/dyK
UlQ4b5F0XkiAaEVPcpYY9UZjZTbRWOQjlh75ZQ==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SUJWo3CSDwZ/VvKn+Ek4NIYFAECZ/PfAYi1hjLGHRdY=</DigestValue>
      </Reference>
      <Reference URI="/word/document.xml?ContentType=application/vnd.openxmlformats-officedocument.wordprocessingml.document.main+xml">
        <DigestMethod Algorithm="http://www.w3.org/2001/04/xmlenc#sha256"/>
        <DigestValue>5BufxMUEvYXXJRaP0eKE16FCiZ+LYIxlvoOhgqCDWTY=</DigestValue>
      </Reference>
      <Reference URI="/word/endnotes.xml?ContentType=application/vnd.openxmlformats-officedocument.wordprocessingml.endnotes+xml">
        <DigestMethod Algorithm="http://www.w3.org/2001/04/xmlenc#sha256"/>
        <DigestValue>1gzVQGxFBjZyICcQINaPSkf/SQ6QcuH/2WdTilXbIcw=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mqPOxpptwF7Sb7QcQ0lDuKZgnizXraQrl3Th9zNb1Zk=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7xWubgutUHEgOpaOksSRCGi67aMYhqhwLcBTU1E1OSE=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2021-11-12T12:35:15Z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2021-11-12T12:35:15Z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7822D-8527-4629-9D53-4361EF6A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11</cp:revision>
  <cp:lastPrinted>2018-08-08T13:48:00Z</cp:lastPrinted>
  <dcterms:created xsi:type="dcterms:W3CDTF">2021-09-20T07:30:00Z</dcterms:created>
  <dcterms:modified xsi:type="dcterms:W3CDTF">2021-11-12T12:34:00Z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